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507C3">
            <w:pPr>
              <w:jc w:val="right"/>
              <w:rPr>
                <w:rFonts w:cs="Arial"/>
              </w:rPr>
            </w:pPr>
            <w:r w:rsidRPr="002E571A">
              <w:rPr>
                <w:rFonts w:cs="Arial"/>
                <w:szCs w:val="22"/>
              </w:rPr>
              <w:t xml:space="preserve">Протокол  № </w:t>
            </w:r>
            <w:r w:rsidR="007507C3">
              <w:rPr>
                <w:rFonts w:cs="Arial"/>
                <w:szCs w:val="22"/>
              </w:rPr>
              <w:t>69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507C3">
            <w:pPr>
              <w:jc w:val="right"/>
              <w:rPr>
                <w:rFonts w:cs="Arial"/>
              </w:rPr>
            </w:pPr>
            <w:r w:rsidRPr="002E571A">
              <w:rPr>
                <w:rFonts w:cs="Arial"/>
                <w:szCs w:val="22"/>
              </w:rPr>
              <w:t>«</w:t>
            </w:r>
            <w:r w:rsidR="007507C3">
              <w:rPr>
                <w:rFonts w:cs="Arial"/>
                <w:szCs w:val="22"/>
              </w:rPr>
              <w:t>16</w:t>
            </w:r>
            <w:r w:rsidRPr="002E571A">
              <w:rPr>
                <w:rFonts w:cs="Arial"/>
                <w:szCs w:val="22"/>
              </w:rPr>
              <w:t xml:space="preserve">» </w:t>
            </w:r>
            <w:r w:rsidR="007507C3">
              <w:rPr>
                <w:rFonts w:cs="Arial"/>
                <w:szCs w:val="22"/>
              </w:rPr>
              <w:t>мая</w:t>
            </w:r>
            <w:r w:rsidRPr="002E571A">
              <w:rPr>
                <w:rFonts w:cs="Arial"/>
                <w:szCs w:val="22"/>
              </w:rPr>
              <w:t xml:space="preserve">  </w:t>
            </w:r>
            <w:r w:rsidR="007507C3">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F94C63">
        <w:rPr>
          <w:rFonts w:cs="Arial"/>
          <w:szCs w:val="22"/>
        </w:rPr>
        <w:t>ПДО №</w:t>
      </w:r>
      <w:r w:rsidR="008A007A" w:rsidRPr="00F94C63">
        <w:rPr>
          <w:rFonts w:cs="Arial"/>
          <w:szCs w:val="22"/>
        </w:rPr>
        <w:t>20</w:t>
      </w:r>
      <w:r w:rsidR="00F94C63" w:rsidRPr="00F94C63">
        <w:rPr>
          <w:rFonts w:cs="Arial"/>
          <w:szCs w:val="22"/>
        </w:rPr>
        <w:t>1</w:t>
      </w:r>
      <w:r w:rsidR="00362455" w:rsidRPr="00F94C63">
        <w:rPr>
          <w:rFonts w:cs="Arial"/>
          <w:szCs w:val="22"/>
        </w:rPr>
        <w:t>-</w:t>
      </w:r>
      <w:r w:rsidRPr="00F94C63">
        <w:rPr>
          <w:rFonts w:cs="Arial"/>
          <w:szCs w:val="22"/>
        </w:rPr>
        <w:t>КР</w:t>
      </w:r>
      <w:r w:rsidRPr="008A007A">
        <w:rPr>
          <w:rFonts w:cs="Arial"/>
          <w:szCs w:val="22"/>
        </w:rPr>
        <w:t>-201</w:t>
      </w:r>
      <w:r w:rsidR="00BA032C" w:rsidRPr="008A007A">
        <w:rPr>
          <w:rFonts w:cs="Arial"/>
          <w:szCs w:val="22"/>
        </w:rPr>
        <w:t>7</w:t>
      </w:r>
      <w:r w:rsidRPr="005F56FA">
        <w:rPr>
          <w:rFonts w:cs="Arial"/>
          <w:szCs w:val="22"/>
        </w:rPr>
        <w:t xml:space="preserve"> от </w:t>
      </w:r>
      <w:r w:rsidR="007507C3">
        <w:rPr>
          <w:rFonts w:cs="Arial"/>
          <w:szCs w:val="22"/>
        </w:rPr>
        <w:t>17.05.2017г.</w:t>
      </w:r>
    </w:p>
    <w:p w:rsidR="00DE7BED" w:rsidRDefault="00DE7BED" w:rsidP="00DE7BED">
      <w:pPr>
        <w:jc w:val="both"/>
        <w:rPr>
          <w:rFonts w:cs="Arial"/>
          <w:sz w:val="16"/>
          <w:szCs w:val="16"/>
        </w:rPr>
      </w:pPr>
    </w:p>
    <w:p w:rsidR="00DE7BED" w:rsidRPr="00362455"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7E057B">
        <w:rPr>
          <w:rFonts w:cs="Arial"/>
          <w:b/>
          <w:szCs w:val="22"/>
        </w:rPr>
        <w:t>по</w:t>
      </w:r>
      <w:r w:rsidR="00650200" w:rsidRPr="00650200">
        <w:rPr>
          <w:rFonts w:cs="Arial"/>
          <w:b/>
          <w:szCs w:val="22"/>
        </w:rPr>
        <w:t xml:space="preserve"> ремонту химзащиты блока кислотных отстойников установки 25/7, эстакады налива серной кислоты в ж/д цистерны установки РХ цех №5</w:t>
      </w:r>
      <w:r w:rsidR="00584F59" w:rsidRPr="00362455">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74C33">
        <w:rPr>
          <w:rFonts w:cs="Arial"/>
          <w:b/>
          <w:szCs w:val="22"/>
        </w:rPr>
        <w:t>15</w:t>
      </w:r>
      <w:r w:rsidR="00230908" w:rsidRPr="000B32AD">
        <w:rPr>
          <w:rFonts w:cs="Arial"/>
          <w:b/>
          <w:szCs w:val="22"/>
        </w:rPr>
        <w:t xml:space="preserve"> </w:t>
      </w:r>
      <w:r w:rsidR="00C74C33">
        <w:rPr>
          <w:rFonts w:cs="Arial"/>
          <w:b/>
          <w:szCs w:val="22"/>
        </w:rPr>
        <w:t>июля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Подписанный проект договора, без указания инфо</w:t>
      </w:r>
      <w:r w:rsidR="003561AE" w:rsidRPr="003561AE">
        <w:rPr>
          <w:rFonts w:cs="Arial"/>
          <w:szCs w:val="22"/>
        </w:rPr>
        <w:t>рмации о стоимости в п.п. 3.1.,</w:t>
      </w:r>
      <w:r w:rsidRPr="003561AE">
        <w:rPr>
          <w:rFonts w:cs="Arial"/>
          <w:szCs w:val="22"/>
        </w:rPr>
        <w:t xml:space="preserve"> предоставления локальных ресурсных сметных расчетов;</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9741D3" w:rsidRDefault="003F4095" w:rsidP="003F4095">
      <w:pPr>
        <w:pStyle w:val="ac"/>
        <w:numPr>
          <w:ilvl w:val="0"/>
          <w:numId w:val="2"/>
        </w:numPr>
        <w:tabs>
          <w:tab w:val="left" w:pos="1418"/>
        </w:tabs>
        <w:ind w:left="1418" w:hanging="341"/>
        <w:contextualSpacing w:val="0"/>
        <w:jc w:val="both"/>
        <w:rPr>
          <w:rFonts w:cs="Arial"/>
          <w:szCs w:val="22"/>
        </w:rPr>
      </w:pPr>
      <w:r w:rsidRPr="009741D3">
        <w:rPr>
          <w:rFonts w:cs="Arial"/>
          <w:szCs w:val="22"/>
        </w:rPr>
        <w:t>Справка об опыте работы в 201</w:t>
      </w:r>
      <w:r w:rsidR="00BB3578" w:rsidRPr="009741D3">
        <w:rPr>
          <w:rFonts w:cs="Arial"/>
          <w:szCs w:val="22"/>
        </w:rPr>
        <w:t>4</w:t>
      </w:r>
      <w:r w:rsidR="00BF7B30" w:rsidRPr="009741D3">
        <w:rPr>
          <w:rFonts w:cs="Arial"/>
          <w:szCs w:val="22"/>
        </w:rPr>
        <w:t>-</w:t>
      </w:r>
      <w:r w:rsidRPr="009741D3">
        <w:rPr>
          <w:rFonts w:cs="Arial"/>
          <w:szCs w:val="22"/>
        </w:rPr>
        <w:t>201</w:t>
      </w:r>
      <w:r w:rsidR="00BB3578" w:rsidRPr="009741D3">
        <w:rPr>
          <w:rFonts w:cs="Arial"/>
          <w:szCs w:val="22"/>
        </w:rPr>
        <w:t>6</w:t>
      </w:r>
      <w:r w:rsidRPr="009741D3">
        <w:rPr>
          <w:rFonts w:cs="Arial"/>
          <w:szCs w:val="22"/>
        </w:rPr>
        <w:t xml:space="preserve"> г.г., за подписью руководителя организации (Форма 7), референц-лист</w:t>
      </w:r>
      <w:r w:rsidR="009623FB" w:rsidRPr="009741D3">
        <w:rPr>
          <w:rFonts w:cs="Arial"/>
          <w:szCs w:val="22"/>
        </w:rPr>
        <w:t>.</w:t>
      </w:r>
      <w:r w:rsidR="009623FB" w:rsidRPr="009741D3">
        <w:rPr>
          <w:rFonts w:cs="Arial"/>
          <w:b/>
          <w:szCs w:val="22"/>
        </w:rPr>
        <w:t xml:space="preserve"> Документ предоставляются контрагентом </w:t>
      </w:r>
      <w:r w:rsidR="009623FB" w:rsidRPr="009741D3">
        <w:rPr>
          <w:rFonts w:cs="Arial"/>
          <w:b/>
          <w:szCs w:val="22"/>
          <w:u w:val="single"/>
        </w:rPr>
        <w:t>в только электронном виде</w:t>
      </w:r>
      <w:r w:rsidR="009623FB" w:rsidRPr="009741D3">
        <w:rPr>
          <w:rFonts w:cs="Arial"/>
          <w:b/>
          <w:szCs w:val="22"/>
        </w:rPr>
        <w:t xml:space="preserve"> на электронном носителе;</w:t>
      </w:r>
    </w:p>
    <w:p w:rsidR="003F4095" w:rsidRPr="009741D3" w:rsidRDefault="003F4095" w:rsidP="003F4095">
      <w:pPr>
        <w:pStyle w:val="ac"/>
        <w:numPr>
          <w:ilvl w:val="0"/>
          <w:numId w:val="2"/>
        </w:numPr>
        <w:tabs>
          <w:tab w:val="left" w:pos="1418"/>
        </w:tabs>
        <w:ind w:left="1418" w:hanging="341"/>
        <w:contextualSpacing w:val="0"/>
        <w:jc w:val="both"/>
        <w:rPr>
          <w:rFonts w:cs="Arial"/>
          <w:szCs w:val="22"/>
        </w:rPr>
      </w:pPr>
      <w:r w:rsidRPr="009741D3">
        <w:rPr>
          <w:szCs w:val="22"/>
        </w:rPr>
        <w:t>Копия Свидетельства о допуске к определенным видам работ, выданного участнику закупки (гарантийное письмо</w:t>
      </w:r>
      <w:r w:rsidR="009930D2" w:rsidRPr="009741D3">
        <w:rPr>
          <w:szCs w:val="22"/>
        </w:rPr>
        <w:t xml:space="preserve"> о переоформлении СРО</w:t>
      </w:r>
      <w:r w:rsidRPr="009741D3">
        <w:rPr>
          <w:szCs w:val="22"/>
        </w:rPr>
        <w:t>, при необходимости);</w:t>
      </w:r>
      <w:r w:rsidRPr="009741D3">
        <w:rPr>
          <w:rFonts w:cs="Arial"/>
          <w:szCs w:val="22"/>
        </w:rPr>
        <w:t xml:space="preserve"> </w:t>
      </w:r>
    </w:p>
    <w:p w:rsidR="009623FB" w:rsidRPr="00BA5160" w:rsidRDefault="009623FB" w:rsidP="009623FB">
      <w:pPr>
        <w:pStyle w:val="ac"/>
        <w:numPr>
          <w:ilvl w:val="0"/>
          <w:numId w:val="2"/>
        </w:numPr>
        <w:tabs>
          <w:tab w:val="left" w:pos="1418"/>
        </w:tabs>
        <w:ind w:left="1418" w:hanging="341"/>
        <w:contextualSpacing w:val="0"/>
        <w:jc w:val="both"/>
        <w:rPr>
          <w:szCs w:val="22"/>
        </w:rPr>
      </w:pPr>
      <w:r w:rsidRPr="009741D3">
        <w:rPr>
          <w:szCs w:val="22"/>
        </w:rPr>
        <w:t>Копии свидетельств или протоколов комиссий об аттестации в области промышленной безопасности.</w:t>
      </w:r>
      <w:r w:rsidRPr="009741D3">
        <w:rPr>
          <w:rFonts w:cs="Arial"/>
          <w:b/>
          <w:szCs w:val="22"/>
        </w:rPr>
        <w:t xml:space="preserve"> Документ предоставляются контрагентом </w:t>
      </w:r>
      <w:r w:rsidRPr="009741D3">
        <w:rPr>
          <w:rFonts w:cs="Arial"/>
          <w:b/>
          <w:szCs w:val="22"/>
          <w:u w:val="single"/>
        </w:rPr>
        <w:t>в только электронном виде</w:t>
      </w:r>
      <w:r w:rsidRPr="009741D3">
        <w:rPr>
          <w:rFonts w:cs="Arial"/>
          <w:b/>
          <w:szCs w:val="22"/>
        </w:rPr>
        <w:t xml:space="preserve"> на электронном носителе;</w:t>
      </w:r>
    </w:p>
    <w:p w:rsidR="00BA5160" w:rsidRPr="009741D3" w:rsidRDefault="00BA5160" w:rsidP="009623FB">
      <w:pPr>
        <w:pStyle w:val="ac"/>
        <w:numPr>
          <w:ilvl w:val="0"/>
          <w:numId w:val="2"/>
        </w:numPr>
        <w:tabs>
          <w:tab w:val="left" w:pos="1418"/>
        </w:tabs>
        <w:ind w:left="1418" w:hanging="341"/>
        <w:contextualSpacing w:val="0"/>
        <w:jc w:val="both"/>
        <w:rPr>
          <w:szCs w:val="22"/>
        </w:rPr>
      </w:pPr>
      <w:r w:rsidRPr="00BA5160">
        <w:rPr>
          <w:szCs w:val="22"/>
        </w:rPr>
        <w:t>Копия документа, подтверждающего наличие договорных отношений или собственность - группы входного контроля оборудования и материалов.</w:t>
      </w:r>
      <w:r w:rsidRPr="00BA5160">
        <w:rPr>
          <w:rFonts w:cs="Arial"/>
          <w:b/>
          <w:szCs w:val="22"/>
        </w:rPr>
        <w:t xml:space="preserve"> </w:t>
      </w:r>
      <w:r w:rsidRPr="009741D3">
        <w:rPr>
          <w:rFonts w:cs="Arial"/>
          <w:b/>
          <w:szCs w:val="22"/>
        </w:rPr>
        <w:t xml:space="preserve">Документ предоставляются контрагентом </w:t>
      </w:r>
      <w:r w:rsidRPr="009741D3">
        <w:rPr>
          <w:rFonts w:cs="Arial"/>
          <w:b/>
          <w:szCs w:val="22"/>
          <w:u w:val="single"/>
        </w:rPr>
        <w:t>в только электронном виде</w:t>
      </w:r>
      <w:r w:rsidRPr="009741D3">
        <w:rPr>
          <w:rFonts w:cs="Arial"/>
          <w:b/>
          <w:szCs w:val="22"/>
        </w:rPr>
        <w:t xml:space="preserve"> на электронном носителе;</w:t>
      </w:r>
    </w:p>
    <w:p w:rsidR="009623FB" w:rsidRPr="009E1726" w:rsidRDefault="009D5129" w:rsidP="009623FB">
      <w:pPr>
        <w:pStyle w:val="ac"/>
        <w:numPr>
          <w:ilvl w:val="0"/>
          <w:numId w:val="2"/>
        </w:numPr>
        <w:tabs>
          <w:tab w:val="left" w:pos="1418"/>
        </w:tabs>
        <w:ind w:left="1418" w:hanging="341"/>
        <w:contextualSpacing w:val="0"/>
        <w:jc w:val="both"/>
        <w:rPr>
          <w:szCs w:val="22"/>
        </w:rPr>
      </w:pPr>
      <w:r w:rsidRPr="009E1726">
        <w:rPr>
          <w:szCs w:val="22"/>
        </w:rPr>
        <w:t>Справка о наличии мед.службы.</w:t>
      </w:r>
      <w:r w:rsidRPr="009E1726">
        <w:rPr>
          <w:rFonts w:cs="Arial"/>
          <w:b/>
          <w:szCs w:val="22"/>
        </w:rPr>
        <w:t xml:space="preserve"> Документ предоставляются контрагентом </w:t>
      </w:r>
      <w:r w:rsidRPr="009E1726">
        <w:rPr>
          <w:rFonts w:cs="Arial"/>
          <w:b/>
          <w:szCs w:val="22"/>
          <w:u w:val="single"/>
        </w:rPr>
        <w:t>в только электронном виде</w:t>
      </w:r>
      <w:r w:rsidRPr="009E1726">
        <w:rPr>
          <w:rFonts w:cs="Arial"/>
          <w:b/>
          <w:szCs w:val="22"/>
        </w:rPr>
        <w:t xml:space="preserve"> на электронном носителе</w:t>
      </w:r>
      <w:r w:rsidR="004F0326" w:rsidRPr="009E1726">
        <w:rPr>
          <w:rFonts w:cs="Arial"/>
          <w:b/>
          <w:szCs w:val="22"/>
        </w:rPr>
        <w:t xml:space="preserve">. Допускается предоставление </w:t>
      </w:r>
      <w:r w:rsidR="004F0326" w:rsidRPr="009E1726">
        <w:rPr>
          <w:rFonts w:cs="Arial"/>
          <w:szCs w:val="22"/>
        </w:rPr>
        <w:t>г</w:t>
      </w:r>
      <w:r w:rsidR="009623FB" w:rsidRPr="009E1726">
        <w:rPr>
          <w:rFonts w:cs="Arial"/>
          <w:szCs w:val="22"/>
        </w:rPr>
        <w:t>арантийно</w:t>
      </w:r>
      <w:r w:rsidR="004F0326" w:rsidRPr="009E1726">
        <w:rPr>
          <w:rFonts w:cs="Arial"/>
          <w:szCs w:val="22"/>
        </w:rPr>
        <w:t>го</w:t>
      </w:r>
      <w:r w:rsidR="009623FB" w:rsidRPr="009E1726">
        <w:rPr>
          <w:rFonts w:cs="Arial"/>
          <w:szCs w:val="22"/>
        </w:rPr>
        <w:t xml:space="preserve"> письм</w:t>
      </w:r>
      <w:r w:rsidR="004F0326" w:rsidRPr="009E1726">
        <w:rPr>
          <w:rFonts w:cs="Arial"/>
          <w:szCs w:val="22"/>
        </w:rPr>
        <w:t>а</w:t>
      </w:r>
      <w:r w:rsidR="009623FB" w:rsidRPr="009E1726">
        <w:rPr>
          <w:rFonts w:cs="Arial"/>
          <w:szCs w:val="22"/>
        </w:rPr>
        <w:t xml:space="preserve"> на заключенного договора с медицинской организацией на проведение регулярных предрейсовых и послерейсовых мед. </w:t>
      </w:r>
      <w:r w:rsidR="009623FB" w:rsidRPr="009E1726">
        <w:rPr>
          <w:rFonts w:cs="Arial"/>
          <w:szCs w:val="22"/>
        </w:rPr>
        <w:lastRenderedPageBreak/>
        <w:t xml:space="preserve">осмотров водителей транспортных средств и оказание первой и/или медицинской помощи работникам </w:t>
      </w:r>
      <w:r w:rsidR="009623FB" w:rsidRPr="009E1726">
        <w:rPr>
          <w:rFonts w:cs="Arial"/>
          <w:b/>
          <w:szCs w:val="22"/>
          <w:u w:val="single"/>
        </w:rPr>
        <w:t>(</w:t>
      </w:r>
      <w:r w:rsidR="004F0326" w:rsidRPr="009E1726">
        <w:rPr>
          <w:rFonts w:cs="Arial"/>
          <w:b/>
          <w:szCs w:val="22"/>
          <w:u w:val="single"/>
        </w:rPr>
        <w:t>подлинник</w:t>
      </w:r>
      <w:r w:rsidR="009623FB" w:rsidRPr="009E1726">
        <w:rPr>
          <w:rFonts w:cs="Arial"/>
          <w:b/>
          <w:szCs w:val="22"/>
          <w:u w:val="single"/>
        </w:rPr>
        <w:t>)</w:t>
      </w:r>
      <w:r w:rsidR="009623FB" w:rsidRPr="009E1726">
        <w:rPr>
          <w:rFonts w:cs="Arial"/>
          <w:szCs w:val="22"/>
        </w:rPr>
        <w:t>;</w:t>
      </w:r>
    </w:p>
    <w:p w:rsidR="009623FB" w:rsidRPr="009E1726" w:rsidRDefault="009623FB" w:rsidP="009623FB">
      <w:pPr>
        <w:pStyle w:val="ac"/>
        <w:numPr>
          <w:ilvl w:val="0"/>
          <w:numId w:val="2"/>
        </w:numPr>
        <w:tabs>
          <w:tab w:val="left" w:pos="1418"/>
        </w:tabs>
        <w:ind w:left="1418" w:hanging="341"/>
        <w:contextualSpacing w:val="0"/>
        <w:jc w:val="both"/>
        <w:rPr>
          <w:szCs w:val="22"/>
        </w:rPr>
      </w:pPr>
      <w:r w:rsidRPr="009E1726">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9E1726">
        <w:rPr>
          <w:rFonts w:cs="Arial"/>
          <w:b/>
          <w:szCs w:val="22"/>
        </w:rPr>
        <w:t xml:space="preserve"> Документ предоставляются контрагентом </w:t>
      </w:r>
      <w:r w:rsidRPr="009E1726">
        <w:rPr>
          <w:rFonts w:cs="Arial"/>
          <w:b/>
          <w:szCs w:val="22"/>
          <w:u w:val="single"/>
        </w:rPr>
        <w:t>в только электронном виде</w:t>
      </w:r>
      <w:r w:rsidRPr="009E1726">
        <w:rPr>
          <w:rFonts w:cs="Arial"/>
          <w:b/>
          <w:szCs w:val="22"/>
        </w:rPr>
        <w:t xml:space="preserve"> на электронном носителе;</w:t>
      </w:r>
    </w:p>
    <w:p w:rsidR="009623FB" w:rsidRPr="000646A7" w:rsidRDefault="009623FB" w:rsidP="009623FB">
      <w:pPr>
        <w:pStyle w:val="ac"/>
        <w:numPr>
          <w:ilvl w:val="0"/>
          <w:numId w:val="2"/>
        </w:numPr>
        <w:tabs>
          <w:tab w:val="left" w:pos="1418"/>
        </w:tabs>
        <w:ind w:left="1418" w:hanging="341"/>
        <w:contextualSpacing w:val="0"/>
        <w:jc w:val="both"/>
        <w:rPr>
          <w:szCs w:val="22"/>
        </w:rPr>
      </w:pPr>
      <w:r w:rsidRPr="000646A7">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 </w:t>
      </w:r>
      <w:r w:rsidR="006F667A" w:rsidRPr="000646A7">
        <w:rPr>
          <w:szCs w:val="22"/>
        </w:rPr>
        <w:t xml:space="preserve">Копии отчетов о прохождении работниками обучения. </w:t>
      </w:r>
      <w:r w:rsidRPr="000646A7">
        <w:rPr>
          <w:rFonts w:cs="Arial"/>
          <w:b/>
          <w:szCs w:val="22"/>
        </w:rPr>
        <w:t xml:space="preserve">Документ предоставляются контрагентом </w:t>
      </w:r>
      <w:r w:rsidRPr="000646A7">
        <w:rPr>
          <w:rFonts w:cs="Arial"/>
          <w:b/>
          <w:szCs w:val="22"/>
          <w:u w:val="single"/>
        </w:rPr>
        <w:t>в только электронном виде</w:t>
      </w:r>
      <w:r w:rsidRPr="000646A7">
        <w:rPr>
          <w:rFonts w:cs="Arial"/>
          <w:b/>
          <w:szCs w:val="22"/>
        </w:rPr>
        <w:t xml:space="preserve"> на электронном носителе;</w:t>
      </w:r>
    </w:p>
    <w:p w:rsidR="009623FB" w:rsidRPr="009741D3" w:rsidRDefault="009623FB" w:rsidP="009623FB">
      <w:pPr>
        <w:pStyle w:val="ac"/>
        <w:numPr>
          <w:ilvl w:val="0"/>
          <w:numId w:val="2"/>
        </w:numPr>
        <w:tabs>
          <w:tab w:val="left" w:pos="1418"/>
        </w:tabs>
        <w:ind w:left="1418" w:hanging="341"/>
        <w:contextualSpacing w:val="0"/>
        <w:jc w:val="both"/>
        <w:rPr>
          <w:rFonts w:cs="Arial"/>
          <w:szCs w:val="22"/>
        </w:rPr>
      </w:pPr>
      <w:r w:rsidRPr="009741D3">
        <w:rPr>
          <w:szCs w:val="22"/>
        </w:rPr>
        <w:t>Справка о наличии производственных мощностей (Форма</w:t>
      </w:r>
      <w:r w:rsidRPr="009741D3">
        <w:rPr>
          <w:rFonts w:cs="Arial"/>
          <w:szCs w:val="22"/>
        </w:rPr>
        <w:t xml:space="preserve"> 9).</w:t>
      </w:r>
      <w:r w:rsidRPr="009741D3">
        <w:rPr>
          <w:rFonts w:cs="Arial"/>
          <w:b/>
          <w:szCs w:val="22"/>
        </w:rPr>
        <w:t xml:space="preserve"> Документ предоставляются контрагентом </w:t>
      </w:r>
      <w:r w:rsidRPr="009741D3">
        <w:rPr>
          <w:rFonts w:cs="Arial"/>
          <w:b/>
          <w:szCs w:val="22"/>
          <w:u w:val="single"/>
        </w:rPr>
        <w:t>в только электронном виде</w:t>
      </w:r>
      <w:r w:rsidRPr="009741D3">
        <w:rPr>
          <w:rFonts w:cs="Arial"/>
          <w:b/>
          <w:szCs w:val="22"/>
        </w:rPr>
        <w:t xml:space="preserve"> на электронном носителе;</w:t>
      </w:r>
    </w:p>
    <w:p w:rsidR="009623FB" w:rsidRPr="009741D3" w:rsidRDefault="009623FB" w:rsidP="009623FB">
      <w:pPr>
        <w:pStyle w:val="ac"/>
        <w:numPr>
          <w:ilvl w:val="0"/>
          <w:numId w:val="2"/>
        </w:numPr>
        <w:tabs>
          <w:tab w:val="left" w:pos="1418"/>
        </w:tabs>
        <w:ind w:left="1418" w:hanging="341"/>
        <w:contextualSpacing w:val="0"/>
        <w:jc w:val="both"/>
        <w:rPr>
          <w:rFonts w:cs="Arial"/>
          <w:szCs w:val="22"/>
        </w:rPr>
      </w:pPr>
      <w:r w:rsidRPr="009741D3">
        <w:rPr>
          <w:rFonts w:cs="Arial"/>
          <w:szCs w:val="22"/>
        </w:rPr>
        <w:t>Копия Политики в области ПБ, ОТ и ОС.</w:t>
      </w:r>
      <w:r w:rsidRPr="009741D3">
        <w:rPr>
          <w:rFonts w:cs="Arial"/>
          <w:b/>
          <w:szCs w:val="22"/>
        </w:rPr>
        <w:t xml:space="preserve"> Документ предоставляются контрагентом </w:t>
      </w:r>
      <w:r w:rsidRPr="009741D3">
        <w:rPr>
          <w:rFonts w:cs="Arial"/>
          <w:b/>
          <w:szCs w:val="22"/>
          <w:u w:val="single"/>
        </w:rPr>
        <w:t>в только электронном виде</w:t>
      </w:r>
      <w:r w:rsidRPr="009741D3">
        <w:rPr>
          <w:rFonts w:cs="Arial"/>
          <w:b/>
          <w:szCs w:val="22"/>
        </w:rPr>
        <w:t xml:space="preserve"> на электронном носителе;</w:t>
      </w:r>
      <w:r w:rsidRPr="009741D3">
        <w:rPr>
          <w:rFonts w:cs="Arial"/>
          <w:sz w:val="20"/>
          <w:szCs w:val="20"/>
        </w:rPr>
        <w:t xml:space="preserve"> </w:t>
      </w:r>
    </w:p>
    <w:p w:rsidR="009623FB" w:rsidRPr="000646A7" w:rsidRDefault="009623FB" w:rsidP="009623FB">
      <w:pPr>
        <w:pStyle w:val="ac"/>
        <w:numPr>
          <w:ilvl w:val="0"/>
          <w:numId w:val="2"/>
        </w:numPr>
        <w:tabs>
          <w:tab w:val="left" w:pos="1418"/>
        </w:tabs>
        <w:ind w:left="1418" w:hanging="341"/>
        <w:contextualSpacing w:val="0"/>
        <w:jc w:val="both"/>
        <w:rPr>
          <w:rFonts w:cs="Arial"/>
          <w:szCs w:val="22"/>
        </w:rPr>
      </w:pPr>
      <w:r w:rsidRPr="000646A7">
        <w:rPr>
          <w:rFonts w:cs="Arial"/>
          <w:szCs w:val="22"/>
        </w:rPr>
        <w:t xml:space="preserve">Копия документов, подтверждающих наличие инструкций по профессиям и каждому виду выполняемых работ. </w:t>
      </w:r>
      <w:r w:rsidRPr="000646A7">
        <w:rPr>
          <w:rFonts w:cs="Arial"/>
          <w:b/>
          <w:szCs w:val="22"/>
        </w:rPr>
        <w:t xml:space="preserve">Документ предоставляются контрагентом </w:t>
      </w:r>
      <w:r w:rsidRPr="000646A7">
        <w:rPr>
          <w:rFonts w:cs="Arial"/>
          <w:b/>
          <w:szCs w:val="22"/>
          <w:u w:val="single"/>
        </w:rPr>
        <w:t>в только электронном виде</w:t>
      </w:r>
      <w:r w:rsidRPr="000646A7">
        <w:rPr>
          <w:rFonts w:cs="Arial"/>
          <w:b/>
          <w:szCs w:val="22"/>
        </w:rPr>
        <w:t xml:space="preserve"> на электронном носителе;</w:t>
      </w:r>
      <w:r w:rsidRPr="000646A7">
        <w:rPr>
          <w:rFonts w:cs="Arial"/>
          <w:szCs w:val="22"/>
        </w:rPr>
        <w:t xml:space="preserve"> </w:t>
      </w:r>
    </w:p>
    <w:p w:rsidR="009623FB" w:rsidRPr="009E1726" w:rsidRDefault="009623FB" w:rsidP="009623FB">
      <w:pPr>
        <w:pStyle w:val="ac"/>
        <w:numPr>
          <w:ilvl w:val="0"/>
          <w:numId w:val="2"/>
        </w:numPr>
        <w:tabs>
          <w:tab w:val="left" w:pos="1418"/>
        </w:tabs>
        <w:ind w:left="1418" w:hanging="341"/>
        <w:contextualSpacing w:val="0"/>
        <w:jc w:val="both"/>
        <w:rPr>
          <w:rFonts w:cs="Arial"/>
          <w:szCs w:val="22"/>
        </w:rPr>
      </w:pPr>
      <w:r w:rsidRPr="009E1726">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9E1726">
        <w:rPr>
          <w:rFonts w:cs="Arial"/>
          <w:b/>
          <w:szCs w:val="22"/>
        </w:rPr>
        <w:t xml:space="preserve"> Документ предоставляются контрагентом </w:t>
      </w:r>
      <w:r w:rsidRPr="009E1726">
        <w:rPr>
          <w:rFonts w:cs="Arial"/>
          <w:b/>
          <w:szCs w:val="22"/>
          <w:u w:val="single"/>
        </w:rPr>
        <w:t>в только электронном виде</w:t>
      </w:r>
      <w:r w:rsidRPr="009E1726">
        <w:rPr>
          <w:rFonts w:cs="Arial"/>
          <w:b/>
          <w:szCs w:val="22"/>
        </w:rPr>
        <w:t xml:space="preserve"> на электронном носителе;</w:t>
      </w:r>
    </w:p>
    <w:p w:rsidR="00015473" w:rsidRPr="009E1726" w:rsidRDefault="00015473" w:rsidP="00015473">
      <w:pPr>
        <w:pStyle w:val="ac"/>
        <w:numPr>
          <w:ilvl w:val="0"/>
          <w:numId w:val="2"/>
        </w:numPr>
        <w:tabs>
          <w:tab w:val="left" w:pos="1418"/>
        </w:tabs>
        <w:ind w:left="1418" w:hanging="341"/>
        <w:contextualSpacing w:val="0"/>
        <w:jc w:val="both"/>
        <w:rPr>
          <w:rFonts w:cs="Arial"/>
          <w:szCs w:val="22"/>
        </w:rPr>
      </w:pPr>
      <w:r w:rsidRPr="009E1726">
        <w:rPr>
          <w:rFonts w:cs="Arial"/>
          <w:szCs w:val="22"/>
        </w:rPr>
        <w:t xml:space="preserve">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w:t>
      </w:r>
      <w:r w:rsidRPr="009E1726">
        <w:rPr>
          <w:rFonts w:cs="Arial"/>
          <w:b/>
          <w:szCs w:val="22"/>
        </w:rPr>
        <w:t>(предоставляется при условии отсутствия данной информации в Форме 9)</w:t>
      </w:r>
      <w:r w:rsidRPr="009E1726">
        <w:rPr>
          <w:rFonts w:cs="Arial"/>
          <w:szCs w:val="22"/>
        </w:rPr>
        <w:t>;</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B53A8E">
        <w:rPr>
          <w:rFonts w:cs="Arial"/>
          <w:szCs w:val="22"/>
        </w:rPr>
        <w:t>Копия уведомления</w:t>
      </w:r>
      <w:r w:rsidRPr="009D2BCE">
        <w:rPr>
          <w:rFonts w:cs="Arial"/>
          <w:szCs w:val="22"/>
        </w:rPr>
        <w:t xml:space="preserve">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C420F">
        <w:rPr>
          <w:rFonts w:cs="Arial"/>
          <w:szCs w:val="22"/>
        </w:rPr>
        <w:t xml:space="preserve"> </w:t>
      </w:r>
      <w:r w:rsidR="005C420F" w:rsidRPr="005C420F">
        <w:rPr>
          <w:rFonts w:cs="Arial"/>
          <w:b/>
          <w:szCs w:val="22"/>
        </w:rPr>
        <w:t>для каждого лота отдельно</w:t>
      </w:r>
      <w:r w:rsidRPr="00686E1A">
        <w:rPr>
          <w:rFonts w:cs="Arial"/>
          <w:szCs w:val="22"/>
        </w:rPr>
        <w:t>;</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4E4881" w:rsidRDefault="003F4095" w:rsidP="003F4095">
      <w:pPr>
        <w:pStyle w:val="ac"/>
        <w:numPr>
          <w:ilvl w:val="0"/>
          <w:numId w:val="2"/>
        </w:numPr>
        <w:tabs>
          <w:tab w:val="left" w:pos="1418"/>
        </w:tabs>
        <w:ind w:left="1418" w:hanging="341"/>
        <w:contextualSpacing w:val="0"/>
        <w:jc w:val="both"/>
        <w:rPr>
          <w:rFonts w:cs="Arial"/>
          <w:szCs w:val="22"/>
        </w:rPr>
      </w:pPr>
      <w:r w:rsidRPr="005C420F">
        <w:rPr>
          <w:rFonts w:cs="Arial"/>
          <w:szCs w:val="22"/>
        </w:rPr>
        <w:t>Локальные ресурсные сметные расчеты, выполненные на основании локальн</w:t>
      </w:r>
      <w:r w:rsidR="00A43697" w:rsidRPr="005C420F">
        <w:rPr>
          <w:rFonts w:cs="Arial"/>
          <w:szCs w:val="22"/>
        </w:rPr>
        <w:t>ых</w:t>
      </w:r>
      <w:r w:rsidRPr="005C420F">
        <w:rPr>
          <w:rFonts w:cs="Arial"/>
          <w:szCs w:val="22"/>
        </w:rPr>
        <w:t xml:space="preserve"> смет </w:t>
      </w:r>
      <w:r w:rsidR="00C07571" w:rsidRPr="005C420F">
        <w:rPr>
          <w:rFonts w:cs="Arial"/>
          <w:szCs w:val="22"/>
        </w:rPr>
        <w:t>№</w:t>
      </w:r>
      <w:r w:rsidR="005C420F" w:rsidRPr="005C420F">
        <w:rPr>
          <w:rFonts w:cs="Arial"/>
          <w:szCs w:val="22"/>
        </w:rPr>
        <w:t>69-2017</w:t>
      </w:r>
      <w:r w:rsidR="005C420F">
        <w:rPr>
          <w:rFonts w:cs="Arial"/>
          <w:szCs w:val="22"/>
        </w:rPr>
        <w:t xml:space="preserve"> </w:t>
      </w:r>
      <w:r w:rsidR="005C420F" w:rsidRPr="005C420F">
        <w:rPr>
          <w:rFonts w:cs="Arial"/>
          <w:szCs w:val="22"/>
        </w:rPr>
        <w:t>(для лота №1), 63-2017 (для лота №2)</w:t>
      </w:r>
      <w:r w:rsidRPr="005C420F">
        <w:rPr>
          <w:rFonts w:cs="Arial"/>
          <w:szCs w:val="22"/>
        </w:rPr>
        <w:t>.</w:t>
      </w:r>
      <w:r w:rsidRPr="004E4881">
        <w:rPr>
          <w:rFonts w:cs="Arial"/>
          <w:szCs w:val="22"/>
        </w:rPr>
        <w:t xml:space="preserve"> Сметные расчёты предоставляются контрагентом в только электронном виде на электронном носителе, в формате World или Excel;</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DC17E7">
        <w:rPr>
          <w:rFonts w:cs="Arial"/>
          <w:szCs w:val="22"/>
        </w:rPr>
        <w:t xml:space="preserve">на </w:t>
      </w:r>
      <w:r w:rsidRPr="008A007A">
        <w:rPr>
          <w:rFonts w:cs="Arial"/>
          <w:szCs w:val="22"/>
        </w:rPr>
        <w:t xml:space="preserve">ПДО </w:t>
      </w:r>
      <w:r w:rsidR="003523B8" w:rsidRPr="00F94C63">
        <w:rPr>
          <w:rFonts w:cs="Arial"/>
          <w:szCs w:val="22"/>
        </w:rPr>
        <w:t>№</w:t>
      </w:r>
      <w:r w:rsidR="008A007A" w:rsidRPr="00F94C63">
        <w:rPr>
          <w:rFonts w:cs="Arial"/>
          <w:szCs w:val="22"/>
        </w:rPr>
        <w:t>20</w:t>
      </w:r>
      <w:r w:rsidR="00F94C63" w:rsidRPr="00F94C63">
        <w:rPr>
          <w:rFonts w:cs="Arial"/>
          <w:szCs w:val="22"/>
        </w:rPr>
        <w:t>1</w:t>
      </w:r>
      <w:r w:rsidR="003523B8" w:rsidRPr="00F94C63">
        <w:rPr>
          <w:rFonts w:cs="Arial"/>
          <w:szCs w:val="22"/>
        </w:rPr>
        <w:t>-КР</w:t>
      </w:r>
      <w:r w:rsidR="003523B8" w:rsidRPr="00DC17E7">
        <w:rPr>
          <w:rFonts w:cs="Arial"/>
          <w:szCs w:val="22"/>
        </w:rPr>
        <w:t>-201</w:t>
      </w:r>
      <w:r w:rsidR="00BA032C" w:rsidRPr="00DC17E7">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7507C3">
        <w:rPr>
          <w:rFonts w:cs="Arial"/>
          <w:szCs w:val="22"/>
        </w:rPr>
        <w:t>17.05.2017г.».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2023ED">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2023ED">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2023ED">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2023ED">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507C3">
        <w:rPr>
          <w:rFonts w:cs="Arial"/>
          <w:b/>
          <w:szCs w:val="22"/>
        </w:rPr>
        <w:t>17</w:t>
      </w:r>
      <w:r w:rsidRPr="002E571A">
        <w:rPr>
          <w:rFonts w:cs="Arial"/>
          <w:b/>
          <w:szCs w:val="22"/>
        </w:rPr>
        <w:t xml:space="preserve">» </w:t>
      </w:r>
      <w:r w:rsidR="007507C3">
        <w:rPr>
          <w:rFonts w:cs="Arial"/>
          <w:b/>
          <w:szCs w:val="22"/>
        </w:rPr>
        <w:t>мая</w:t>
      </w:r>
      <w:r w:rsidRPr="002E571A">
        <w:rPr>
          <w:rFonts w:cs="Arial"/>
          <w:b/>
          <w:szCs w:val="22"/>
        </w:rPr>
        <w:t xml:space="preserve"> </w:t>
      </w:r>
      <w:r w:rsidR="007507C3">
        <w:rPr>
          <w:rFonts w:cs="Arial"/>
          <w:b/>
          <w:szCs w:val="22"/>
        </w:rPr>
        <w:t>2017</w:t>
      </w:r>
      <w:r w:rsidRPr="002E571A">
        <w:rPr>
          <w:rFonts w:cs="Arial"/>
          <w:b/>
          <w:szCs w:val="22"/>
        </w:rPr>
        <w:t xml:space="preserve"> года.</w:t>
      </w:r>
    </w:p>
    <w:p w:rsidR="00DE7BED" w:rsidRPr="002E571A" w:rsidRDefault="007507C3"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(МСК) </w:t>
      </w:r>
      <w:r w:rsidR="00DE7BED" w:rsidRPr="002E571A">
        <w:rPr>
          <w:rFonts w:cs="Arial"/>
          <w:b/>
          <w:szCs w:val="22"/>
        </w:rPr>
        <w:t>«</w:t>
      </w:r>
      <w:r>
        <w:rPr>
          <w:rFonts w:cs="Arial"/>
          <w:b/>
          <w:szCs w:val="22"/>
        </w:rPr>
        <w:t>31</w:t>
      </w:r>
      <w:r w:rsidR="00DE7BED" w:rsidRPr="002E571A">
        <w:rPr>
          <w:rFonts w:cs="Arial"/>
          <w:b/>
          <w:szCs w:val="22"/>
        </w:rPr>
        <w:t xml:space="preserve">» </w:t>
      </w:r>
      <w:r>
        <w:rPr>
          <w:rFonts w:cs="Arial"/>
          <w:b/>
          <w:szCs w:val="22"/>
        </w:rPr>
        <w:t>мая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7507C3">
        <w:rPr>
          <w:rFonts w:cs="Arial"/>
          <w:b/>
          <w:szCs w:val="22"/>
        </w:rPr>
        <w:t>15</w:t>
      </w:r>
      <w:r w:rsidRPr="002E571A">
        <w:rPr>
          <w:rFonts w:cs="Arial"/>
          <w:b/>
          <w:szCs w:val="22"/>
        </w:rPr>
        <w:t xml:space="preserve">» </w:t>
      </w:r>
      <w:r w:rsidR="007507C3">
        <w:rPr>
          <w:rFonts w:cs="Arial"/>
          <w:b/>
          <w:szCs w:val="22"/>
        </w:rPr>
        <w:t>июля</w:t>
      </w:r>
      <w:r w:rsidRPr="002E571A">
        <w:rPr>
          <w:rFonts w:cs="Arial"/>
          <w:b/>
          <w:szCs w:val="22"/>
        </w:rPr>
        <w:t xml:space="preserve"> </w:t>
      </w:r>
      <w:r w:rsidR="007507C3">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7507C3">
        <w:rPr>
          <w:rFonts w:cs="Arial"/>
          <w:szCs w:val="22"/>
        </w:rPr>
        <w:t>26</w:t>
      </w:r>
      <w:r w:rsidRPr="002E571A">
        <w:rPr>
          <w:rFonts w:cs="Arial"/>
          <w:szCs w:val="22"/>
        </w:rPr>
        <w:t xml:space="preserve">» </w:t>
      </w:r>
      <w:r w:rsidR="007507C3">
        <w:rPr>
          <w:rFonts w:cs="Arial"/>
          <w:szCs w:val="22"/>
        </w:rPr>
        <w:t>мая</w:t>
      </w:r>
      <w:r w:rsidRPr="002E571A">
        <w:rPr>
          <w:rFonts w:cs="Arial"/>
          <w:szCs w:val="22"/>
        </w:rPr>
        <w:t xml:space="preserve"> </w:t>
      </w:r>
      <w:r w:rsidR="007507C3">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023ED" w:rsidRPr="006A4730" w:rsidRDefault="002023ED" w:rsidP="002023ED">
      <w:pPr>
        <w:jc w:val="both"/>
        <w:rPr>
          <w:rFonts w:cs="Arial"/>
          <w:b/>
          <w:szCs w:val="22"/>
          <w:u w:val="single"/>
        </w:rPr>
      </w:pPr>
      <w:r w:rsidRPr="006A4730">
        <w:rPr>
          <w:rFonts w:cs="Arial"/>
          <w:b/>
          <w:szCs w:val="22"/>
          <w:u w:val="single"/>
        </w:rPr>
        <w:t>По вопросам технического характера обращаться:</w:t>
      </w:r>
    </w:p>
    <w:p w:rsidR="002023ED" w:rsidRPr="006A4730" w:rsidRDefault="002023ED" w:rsidP="002023ED">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2023ED" w:rsidRPr="006A4730" w:rsidRDefault="002023ED" w:rsidP="002023ED">
      <w:pPr>
        <w:spacing w:before="0"/>
        <w:jc w:val="both"/>
        <w:rPr>
          <w:rFonts w:cs="Arial"/>
          <w:szCs w:val="22"/>
        </w:rPr>
      </w:pPr>
      <w:r w:rsidRPr="006A4730">
        <w:rPr>
          <w:rFonts w:cs="Arial"/>
          <w:szCs w:val="22"/>
        </w:rPr>
        <w:lastRenderedPageBreak/>
        <w:t>Бедарев Владимир Александрович.</w:t>
      </w:r>
    </w:p>
    <w:p w:rsidR="002023ED" w:rsidRPr="006A4730" w:rsidRDefault="002023ED" w:rsidP="002023ED">
      <w:pPr>
        <w:spacing w:before="0"/>
        <w:jc w:val="both"/>
        <w:rPr>
          <w:rFonts w:cs="Arial"/>
          <w:szCs w:val="22"/>
        </w:rPr>
      </w:pPr>
      <w:r w:rsidRPr="006A4730">
        <w:rPr>
          <w:rFonts w:cs="Arial"/>
          <w:szCs w:val="22"/>
        </w:rPr>
        <w:t xml:space="preserve">Контактные данные: телефон: (4852) 49-87-31, факс (4852) 49-93-02, </w:t>
      </w:r>
    </w:p>
    <w:p w:rsidR="002023ED" w:rsidRPr="006A4730" w:rsidRDefault="002023ED" w:rsidP="002023ED">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2023ED" w:rsidRPr="006A4730" w:rsidRDefault="002023ED" w:rsidP="002023ED">
      <w:pPr>
        <w:jc w:val="both"/>
        <w:rPr>
          <w:rFonts w:cs="Arial"/>
          <w:b/>
          <w:szCs w:val="22"/>
          <w:u w:val="single"/>
        </w:rPr>
      </w:pPr>
      <w:r w:rsidRPr="006A4730">
        <w:rPr>
          <w:rFonts w:cs="Arial"/>
          <w:b/>
          <w:szCs w:val="22"/>
          <w:u w:val="single"/>
        </w:rPr>
        <w:t>По вопросам организационного характера обращаться:</w:t>
      </w:r>
    </w:p>
    <w:p w:rsidR="002023ED" w:rsidRPr="006A4730" w:rsidRDefault="002023ED" w:rsidP="002023ED">
      <w:pPr>
        <w:spacing w:before="0"/>
        <w:jc w:val="both"/>
        <w:rPr>
          <w:rFonts w:cs="Arial"/>
          <w:szCs w:val="22"/>
        </w:rPr>
      </w:pPr>
      <w:r w:rsidRPr="006A4730">
        <w:rPr>
          <w:rFonts w:cs="Arial"/>
          <w:szCs w:val="22"/>
        </w:rPr>
        <w:t>Ведущий специалист Тендерного комитета ОАО «Славнефть-ЯНОС»</w:t>
      </w:r>
    </w:p>
    <w:p w:rsidR="002023ED" w:rsidRPr="006A4730" w:rsidRDefault="002023ED" w:rsidP="002023ED">
      <w:pPr>
        <w:spacing w:before="0"/>
        <w:jc w:val="both"/>
        <w:rPr>
          <w:rFonts w:cs="Arial"/>
          <w:szCs w:val="22"/>
        </w:rPr>
      </w:pPr>
      <w:r w:rsidRPr="006A4730">
        <w:rPr>
          <w:rFonts w:cs="Arial"/>
          <w:szCs w:val="22"/>
        </w:rPr>
        <w:t>Кузьменков Сергей Викторович.</w:t>
      </w:r>
    </w:p>
    <w:p w:rsidR="002023ED" w:rsidRPr="006A4730" w:rsidRDefault="002023ED" w:rsidP="002023ED">
      <w:pPr>
        <w:spacing w:before="0"/>
        <w:jc w:val="both"/>
        <w:rPr>
          <w:rFonts w:cs="Arial"/>
          <w:szCs w:val="22"/>
        </w:rPr>
      </w:pPr>
      <w:r w:rsidRPr="006A4730">
        <w:rPr>
          <w:rFonts w:cs="Arial"/>
          <w:szCs w:val="22"/>
        </w:rPr>
        <w:t xml:space="preserve">Контактные данные: телефон: (4852) 49-81-14, факс: (4852) 49-93-00, </w:t>
      </w:r>
    </w:p>
    <w:p w:rsidR="002023ED" w:rsidRPr="006A4730" w:rsidRDefault="002023ED" w:rsidP="002023ED">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w:t>
      </w:r>
      <w:r w:rsidRPr="002E571A">
        <w:rPr>
          <w:szCs w:val="22"/>
        </w:rPr>
        <w:lastRenderedPageBreak/>
        <w:t>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2023ED">
        <w:rPr>
          <w:rFonts w:cs="Arial"/>
          <w:szCs w:val="22"/>
        </w:rPr>
        <w:t xml:space="preserve">почта </w:t>
      </w:r>
      <w:hyperlink r:id="rId9" w:history="1">
        <w:r w:rsidR="002023ED" w:rsidRPr="006C2802">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F94C63">
        <w:t>делать оферты №</w:t>
      </w:r>
      <w:r w:rsidR="008A007A" w:rsidRPr="00F94C63">
        <w:t>20</w:t>
      </w:r>
      <w:r w:rsidR="00F94C63" w:rsidRPr="00F94C63">
        <w:t>1</w:t>
      </w:r>
      <w:r w:rsidR="00E85DE8" w:rsidRPr="00F94C63">
        <w:t>-</w:t>
      </w:r>
      <w:r w:rsidR="00E85DE8" w:rsidRPr="00DC17E7">
        <w:t>КР-</w:t>
      </w:r>
      <w:r w:rsidR="00E85DE8" w:rsidRPr="005F56FA">
        <w:t>201</w:t>
      </w:r>
      <w:r w:rsidR="009B0540">
        <w:t>7</w:t>
      </w:r>
      <w:r w:rsidRPr="00B445D7">
        <w:t xml:space="preserve"> от </w:t>
      </w:r>
      <w:r w:rsidR="002023ED">
        <w:t>17.05.2017г.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 xml:space="preserve">Справка об </w:t>
      </w:r>
      <w:r w:rsidR="003F4095" w:rsidRPr="00795DB0">
        <w:rPr>
          <w:rFonts w:cs="Arial"/>
          <w:szCs w:val="22"/>
        </w:rPr>
        <w:t>опыте работы в 201</w:t>
      </w:r>
      <w:r w:rsidR="00795DB0" w:rsidRPr="00795DB0">
        <w:rPr>
          <w:rFonts w:cs="Arial"/>
          <w:szCs w:val="22"/>
        </w:rPr>
        <w:t>4</w:t>
      </w:r>
      <w:r w:rsidR="000F5F0B" w:rsidRPr="00795DB0">
        <w:rPr>
          <w:rFonts w:cs="Arial"/>
          <w:szCs w:val="22"/>
        </w:rPr>
        <w:t>-</w:t>
      </w:r>
      <w:r w:rsidR="003F4095" w:rsidRPr="00795DB0">
        <w:rPr>
          <w:rFonts w:cs="Arial"/>
          <w:szCs w:val="22"/>
        </w:rPr>
        <w:t>201</w:t>
      </w:r>
      <w:r w:rsidR="00795DB0" w:rsidRPr="00795DB0">
        <w:rPr>
          <w:rFonts w:cs="Arial"/>
          <w:szCs w:val="22"/>
        </w:rPr>
        <w:t>6</w:t>
      </w:r>
      <w:r w:rsidR="003F4095" w:rsidRPr="00795DB0">
        <w:rPr>
          <w:rFonts w:cs="Arial"/>
          <w:szCs w:val="22"/>
        </w:rPr>
        <w:t xml:space="preserve"> г.г</w:t>
      </w:r>
      <w:r w:rsidR="003F4095" w:rsidRPr="00043773">
        <w:rPr>
          <w:rFonts w:cs="Arial"/>
          <w:szCs w:val="22"/>
        </w:rPr>
        <w:t>.</w:t>
      </w:r>
      <w:r w:rsidR="00B25A57" w:rsidRPr="00043773">
        <w:t>»</w:t>
      </w:r>
      <w:r w:rsidRPr="00043773">
        <w:t xml:space="preserve"> в 1 экз</w:t>
      </w:r>
      <w:r w:rsidRPr="003F4095">
        <w:t>.</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F27C0A">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7C3" w:rsidRDefault="007507C3" w:rsidP="00FB07D9">
      <w:pPr>
        <w:spacing w:before="0"/>
      </w:pPr>
      <w:r>
        <w:separator/>
      </w:r>
    </w:p>
  </w:endnote>
  <w:endnote w:type="continuationSeparator" w:id="0">
    <w:p w:rsidR="007507C3" w:rsidRDefault="007507C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7C3" w:rsidRDefault="007507C3" w:rsidP="00FB07D9">
      <w:pPr>
        <w:spacing w:before="0"/>
      </w:pPr>
      <w:r>
        <w:separator/>
      </w:r>
    </w:p>
  </w:footnote>
  <w:footnote w:type="continuationSeparator" w:id="0">
    <w:p w:rsidR="007507C3" w:rsidRDefault="007507C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6A7"/>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AF0"/>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3ED"/>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4BA"/>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20F"/>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037"/>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5827"/>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20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7C3"/>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1D3"/>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26"/>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747"/>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47F3F"/>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160"/>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0B57"/>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27C0A"/>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4C63"/>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EA268CF-19F8-4A1A-8CF4-C945E610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1445</TotalTime>
  <Pages>6</Pages>
  <Words>2938</Words>
  <Characters>16750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338</cp:revision>
  <cp:lastPrinted>2017-05-17T08:24:00Z</cp:lastPrinted>
  <dcterms:created xsi:type="dcterms:W3CDTF">2016-09-08T12:35:00Z</dcterms:created>
  <dcterms:modified xsi:type="dcterms:W3CDTF">2017-05-17T08:31:00Z</dcterms:modified>
</cp:coreProperties>
</file>